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361E0584"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74834308" w:rsidR="006B690C" w:rsidRDefault="00E72798" w:rsidP="009C4658">
      <w:pPr>
        <w:tabs>
          <w:tab w:val="left" w:pos="6237"/>
        </w:tabs>
        <w:jc w:val="right"/>
      </w:pPr>
      <w:r>
        <w:t xml:space="preserve">juhataja </w:t>
      </w:r>
      <w:r w:rsidR="00054748" w:rsidRPr="00B24131">
        <w:t xml:space="preserve">käskkirjaga </w:t>
      </w:r>
      <w:r w:rsidR="00B4104B" w:rsidRPr="00B24131">
        <w:t>1-47</w:t>
      </w:r>
      <w:r w:rsidR="005454F4">
        <w:t>.2</w:t>
      </w:r>
      <w:r w:rsidR="00DD634F">
        <w:t>850</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53FD6FE4" w14:textId="54DF664F" w:rsidR="00EE1825" w:rsidRPr="00EE1825" w:rsidRDefault="00A91140" w:rsidP="003B1D1C">
      <w:pPr>
        <w:pStyle w:val="Loendilik"/>
        <w:numPr>
          <w:ilvl w:val="1"/>
          <w:numId w:val="3"/>
        </w:numPr>
        <w:tabs>
          <w:tab w:val="left" w:pos="-7371"/>
          <w:tab w:val="left" w:pos="567"/>
        </w:tabs>
        <w:ind w:left="567" w:hanging="567"/>
        <w:jc w:val="both"/>
      </w:pPr>
      <w:r w:rsidRPr="00293C40">
        <w:t xml:space="preserve">Hanke </w:t>
      </w:r>
      <w:r w:rsidRPr="00DA2C8A">
        <w:t xml:space="preserve">nimetus: </w:t>
      </w:r>
      <w:bookmarkStart w:id="0" w:name="_Hlk133938192"/>
      <w:r w:rsidR="006D24E4" w:rsidRPr="006D24E4">
        <w:rPr>
          <w:bCs/>
        </w:rPr>
        <w:t>Marimetsa matkaraja parkla ehitamine</w:t>
      </w:r>
      <w:bookmarkEnd w:id="0"/>
    </w:p>
    <w:p w14:paraId="4CE4C9BA" w14:textId="2FC0E810" w:rsidR="00C62AB9" w:rsidRPr="00C62AB9" w:rsidRDefault="00A91140" w:rsidP="003B1D1C">
      <w:pPr>
        <w:pStyle w:val="Loendilik"/>
        <w:numPr>
          <w:ilvl w:val="1"/>
          <w:numId w:val="3"/>
        </w:numPr>
        <w:tabs>
          <w:tab w:val="left" w:pos="-7371"/>
          <w:tab w:val="left" w:pos="567"/>
        </w:tabs>
        <w:ind w:left="567" w:hanging="567"/>
        <w:jc w:val="both"/>
      </w:pPr>
      <w:r w:rsidRPr="00A12046">
        <w:t>Viitenumber</w:t>
      </w:r>
      <w:r w:rsidRPr="001D1791">
        <w:t>:</w:t>
      </w:r>
      <w:r w:rsidR="00C25B28" w:rsidRPr="001D1791">
        <w:t xml:space="preserve"> </w:t>
      </w:r>
      <w:r w:rsidR="00503180" w:rsidRPr="00503180">
        <w:rPr>
          <w:bCs/>
        </w:rPr>
        <w:t>264822</w:t>
      </w:r>
    </w:p>
    <w:p w14:paraId="21729C8F" w14:textId="069504B6" w:rsidR="00A91140" w:rsidRPr="001875F2" w:rsidRDefault="00A91140">
      <w:pPr>
        <w:pStyle w:val="Loendilik"/>
        <w:numPr>
          <w:ilvl w:val="1"/>
          <w:numId w:val="3"/>
        </w:numPr>
        <w:tabs>
          <w:tab w:val="left" w:pos="567"/>
        </w:tabs>
        <w:ind w:left="567" w:hanging="567"/>
        <w:jc w:val="both"/>
      </w:pPr>
      <w:r w:rsidRPr="001875F2">
        <w:t xml:space="preserve">Klassifikatsioon: </w:t>
      </w:r>
      <w:r w:rsidR="00F3113A" w:rsidRPr="001875F2">
        <w:t>teetööd 45233140-2</w:t>
      </w:r>
    </w:p>
    <w:p w14:paraId="44ECE8EC" w14:textId="460EF1E6" w:rsidR="000C4D34" w:rsidRPr="001875F2" w:rsidRDefault="000C4D34">
      <w:pPr>
        <w:pStyle w:val="Loendilik"/>
        <w:numPr>
          <w:ilvl w:val="1"/>
          <w:numId w:val="3"/>
        </w:numPr>
        <w:ind w:left="567" w:hanging="567"/>
        <w:jc w:val="both"/>
      </w:pPr>
      <w:r w:rsidRPr="001875F2">
        <w:t xml:space="preserve">Hankemenetluse liik: </w:t>
      </w:r>
      <w:r w:rsidR="006D24E4">
        <w:t>liht</w:t>
      </w:r>
      <w:r w:rsidR="005454F4">
        <w:t>hange</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06A36E2B"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on </w:t>
      </w:r>
      <w:r w:rsidR="005454F4">
        <w:rPr>
          <w:bCs/>
        </w:rPr>
        <w:t>hanke</w:t>
      </w:r>
      <w:r w:rsidR="00EE0A35" w:rsidRPr="00CD4BFE">
        <w:rPr>
          <w:bCs/>
        </w:rPr>
        <w:t xml:space="preserve">lepingu sõlmimine </w:t>
      </w:r>
      <w:bookmarkStart w:id="1" w:name="_Hlk88828121"/>
      <w:bookmarkStart w:id="2" w:name="_Hlk89071415"/>
      <w:bookmarkStart w:id="3" w:name="_Hlk95378695"/>
      <w:bookmarkStart w:id="4" w:name="_Hlk89863742"/>
      <w:bookmarkStart w:id="5" w:name="_Hlk120001843"/>
      <w:bookmarkStart w:id="6" w:name="_Hlk120100095"/>
      <w:bookmarkStart w:id="7" w:name="_Hlk121230772"/>
      <w:r w:rsidR="002C331C" w:rsidRPr="002C331C">
        <w:rPr>
          <w:bCs/>
        </w:rPr>
        <w:t>Marimetsa matkaraja parkla</w:t>
      </w:r>
      <w:r w:rsidR="00E0634C">
        <w:rPr>
          <w:rFonts w:eastAsia="Calibri"/>
          <w:bCs/>
          <w:lang w:eastAsia="en-US"/>
        </w:rPr>
        <w:t xml:space="preserve">, </w:t>
      </w:r>
      <w:r w:rsidR="00EE0A35" w:rsidRPr="004D60C9">
        <w:rPr>
          <w:bCs/>
        </w:rPr>
        <w:t>mis asu</w:t>
      </w:r>
      <w:r w:rsidR="00182DC3">
        <w:rPr>
          <w:bCs/>
        </w:rPr>
        <w:t>b</w:t>
      </w:r>
      <w:r w:rsidR="00EE0A35" w:rsidRPr="004D60C9">
        <w:rPr>
          <w:bCs/>
        </w:rPr>
        <w:t xml:space="preserve"> </w:t>
      </w:r>
      <w:bookmarkStart w:id="8" w:name="_Hlk133938266"/>
      <w:bookmarkEnd w:id="1"/>
      <w:bookmarkEnd w:id="2"/>
      <w:r w:rsidR="002C331C">
        <w:rPr>
          <w:bCs/>
        </w:rPr>
        <w:t>Lääne</w:t>
      </w:r>
      <w:r w:rsidR="00EE0A35">
        <w:rPr>
          <w:bCs/>
        </w:rPr>
        <w:t xml:space="preserve"> </w:t>
      </w:r>
      <w:r w:rsidR="00EE0A35" w:rsidRPr="009C3FC0">
        <w:rPr>
          <w:bCs/>
        </w:rPr>
        <w:t>maa</w:t>
      </w:r>
      <w:r w:rsidR="00EE0A35">
        <w:rPr>
          <w:bCs/>
        </w:rPr>
        <w:t>konnas</w:t>
      </w:r>
      <w:r w:rsidR="00EE0A35" w:rsidRPr="009C3FC0">
        <w:rPr>
          <w:bCs/>
        </w:rPr>
        <w:t xml:space="preserve">, </w:t>
      </w:r>
      <w:r w:rsidR="00104132">
        <w:rPr>
          <w:bCs/>
        </w:rPr>
        <w:t xml:space="preserve">Lääne-Nigula </w:t>
      </w:r>
      <w:r w:rsidR="00EE0A35" w:rsidRPr="009C3FC0">
        <w:rPr>
          <w:bCs/>
        </w:rPr>
        <w:t>val</w:t>
      </w:r>
      <w:r w:rsidR="00EE0A35">
        <w:rPr>
          <w:bCs/>
        </w:rPr>
        <w:t>las</w:t>
      </w:r>
      <w:r w:rsidR="00EE0A35" w:rsidRPr="009C3FC0">
        <w:rPr>
          <w:bCs/>
        </w:rPr>
        <w:t xml:space="preserve">, </w:t>
      </w:r>
      <w:bookmarkEnd w:id="3"/>
      <w:bookmarkEnd w:id="4"/>
      <w:bookmarkEnd w:id="5"/>
      <w:bookmarkEnd w:id="6"/>
      <w:bookmarkEnd w:id="7"/>
      <w:r w:rsidR="00104132">
        <w:rPr>
          <w:bCs/>
        </w:rPr>
        <w:t>Rõuma külas</w:t>
      </w:r>
      <w:r w:rsidR="005454F4">
        <w:rPr>
          <w:bCs/>
        </w:rPr>
        <w:t>, ehitustööde</w:t>
      </w:r>
      <w:r w:rsidR="0050243E">
        <w:rPr>
          <w:bCs/>
        </w:rPr>
        <w:t xml:space="preserve"> </w:t>
      </w:r>
      <w:bookmarkEnd w:id="8"/>
      <w:r w:rsidR="00EE0A35" w:rsidRPr="00CD4BFE">
        <w:rPr>
          <w:bCs/>
        </w:rPr>
        <w:t>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39E0C592" w:rsidR="00CD4BFE" w:rsidRDefault="00EE0A35" w:rsidP="003D102E">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2B3387" w:rsidRPr="002B3387">
        <w:rPr>
          <w:b/>
          <w:bCs/>
        </w:rPr>
        <w:t>Grand Holding OÜ</w:t>
      </w:r>
      <w:r w:rsidR="002B3387" w:rsidRPr="00F70F45">
        <w:t xml:space="preserve"> poolt koostatud „</w:t>
      </w:r>
      <w:bookmarkStart w:id="9" w:name="_Hlk133937053"/>
      <w:r w:rsidR="002B3387">
        <w:t xml:space="preserve">RMK külastuskorraldusliku taristu, </w:t>
      </w:r>
      <w:r w:rsidR="002B3387" w:rsidRPr="00197E5D">
        <w:t xml:space="preserve">Marimetsa matkaraja </w:t>
      </w:r>
      <w:r w:rsidR="002B3387">
        <w:t xml:space="preserve">lauka ringtee ja platvormi ning </w:t>
      </w:r>
      <w:r w:rsidR="002B3387" w:rsidRPr="00197E5D">
        <w:t>parkla</w:t>
      </w:r>
      <w:r w:rsidR="002B3387">
        <w:t xml:space="preserve">, </w:t>
      </w:r>
      <w:r w:rsidR="002B3387">
        <w:lastRenderedPageBreak/>
        <w:t>rekonstrueerimise</w:t>
      </w:r>
      <w:r w:rsidR="002B3387" w:rsidRPr="00356930">
        <w:t xml:space="preserve"> </w:t>
      </w:r>
      <w:r w:rsidR="002B3387">
        <w:t>töö</w:t>
      </w:r>
      <w:bookmarkEnd w:id="9"/>
      <w:r w:rsidR="002B3387">
        <w:t>projekt</w:t>
      </w:r>
      <w:r w:rsidR="002B3387" w:rsidRPr="00F70F45">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43F0D123"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F00BE4" w:rsidRPr="00F16DA6">
        <w:t xml:space="preserve">Ülo Lindjärv tel: 505 0744; e-post </w:t>
      </w:r>
      <w:hyperlink r:id="rId9" w:history="1">
        <w:r w:rsidR="00F00BE4" w:rsidRPr="00F16DA6">
          <w:rPr>
            <w:rStyle w:val="Hperlink"/>
          </w:rPr>
          <w:t>ulo.lindjarv@rmk.ee</w:t>
        </w:r>
      </w:hyperlink>
      <w:r w:rsidR="00F00BE4" w:rsidRPr="001F004C">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EED1453"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w:t>
      </w:r>
      <w:r w:rsidR="003E3C4E">
        <w:t>0</w:t>
      </w:r>
      <w:r w:rsidR="00E32E0D">
        <w:t>9</w:t>
      </w:r>
      <w:r w:rsidR="00D711C6">
        <w:t>.202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w:t>
      </w:r>
      <w:r w:rsidR="003E1B5D">
        <w:t>1</w:t>
      </w:r>
      <w:r w:rsidR="002B3387">
        <w:t>1</w:t>
      </w:r>
      <w:r w:rsidR="00D711C6">
        <w:t>.202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20E66F41" w14:textId="77777777" w:rsidR="00A2791F" w:rsidRDefault="00664C0C" w:rsidP="00664C0C">
      <w:pPr>
        <w:jc w:val="both"/>
      </w:pPr>
      <w:r>
        <w:t xml:space="preserve">5.1. </w:t>
      </w:r>
      <w:r w:rsidR="00465B96" w:rsidRPr="00465B96">
        <w:t>Pakkuja peab esitama RHS § 90 ko</w:t>
      </w:r>
      <w:r w:rsidR="009C5E36">
        <w:t xml:space="preserve">hase pakkumuse </w:t>
      </w:r>
      <w:r w:rsidR="009C5E36" w:rsidRPr="00A2791F">
        <w:rPr>
          <w:b/>
          <w:bCs/>
        </w:rPr>
        <w:t xml:space="preserve">tagatise summas </w:t>
      </w:r>
      <w:r w:rsidR="00A2791F" w:rsidRPr="00A2791F">
        <w:rPr>
          <w:b/>
          <w:bCs/>
        </w:rPr>
        <w:t>2</w:t>
      </w:r>
      <w:r w:rsidR="00465B96" w:rsidRPr="00A2791F">
        <w:rPr>
          <w:b/>
          <w:bCs/>
        </w:rPr>
        <w:t>00 EUR</w:t>
      </w:r>
      <w:r w:rsidR="00465B96" w:rsidRPr="00465B96">
        <w:t xml:space="preserve">, kas:  </w:t>
      </w:r>
    </w:p>
    <w:p w14:paraId="75653262" w14:textId="57F9B01F"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88466B" w:rsidRPr="0088466B">
        <w:rPr>
          <w:bCs/>
          <w:i/>
        </w:rPr>
        <w:t>Marimetsa matkaraja parkla ehitamine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lastRenderedPageBreak/>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4346C9DC" w:rsidR="007E11D1" w:rsidRPr="005C6B2F" w:rsidRDefault="0088466B" w:rsidP="007E11D1">
      <w:pPr>
        <w:suppressAutoHyphens w:val="0"/>
        <w:autoSpaceDE w:val="0"/>
        <w:autoSpaceDN w:val="0"/>
        <w:adjustRightInd w:val="0"/>
        <w:jc w:val="both"/>
        <w:rPr>
          <w:rFonts w:eastAsia="Calibri"/>
          <w:bCs/>
          <w:highlight w:val="yellow"/>
          <w:lang w:eastAsia="en-US"/>
        </w:rPr>
      </w:pPr>
      <w:bookmarkStart w:id="10" w:name="_Hlk133938331"/>
      <w:r w:rsidRPr="0088466B">
        <w:rPr>
          <w:rFonts w:eastAsia="Calibri"/>
          <w:bCs/>
          <w:lang w:eastAsia="en-US"/>
        </w:rPr>
        <w:t>Marimetsa matkaraja</w:t>
      </w:r>
      <w:bookmarkEnd w:id="10"/>
      <w:r w:rsidRPr="0088466B">
        <w:rPr>
          <w:rFonts w:eastAsia="Calibri"/>
          <w:bCs/>
          <w:lang w:eastAsia="en-US"/>
        </w:rPr>
        <w:t xml:space="preserve"> parkla </w:t>
      </w:r>
      <w:r w:rsidR="00E20C7F" w:rsidRPr="00E20C7F">
        <w:rPr>
          <w:rFonts w:eastAsia="Calibri"/>
          <w:bCs/>
          <w:lang w:eastAsia="en-US"/>
        </w:rPr>
        <w:t xml:space="preserve">asub </w:t>
      </w:r>
      <w:r w:rsidR="00F00BE4" w:rsidRPr="00F00BE4">
        <w:rPr>
          <w:rFonts w:eastAsia="Calibri"/>
          <w:bCs/>
          <w:lang w:eastAsia="en-US"/>
        </w:rPr>
        <w:t>Lääne maakonnas, Lääne-Nigula vallas, Rõuma külas</w:t>
      </w:r>
      <w:r w:rsidR="00E70673" w:rsidRPr="00E70673">
        <w:rPr>
          <w:rFonts w:eastAsia="Calibri"/>
          <w:bCs/>
          <w:lang w:eastAsia="en-US"/>
        </w:rPr>
        <w:t xml:space="preserve"> maatük</w:t>
      </w:r>
      <w:r w:rsidR="00403668">
        <w:rPr>
          <w:rFonts w:eastAsia="Calibri"/>
          <w:bCs/>
          <w:lang w:eastAsia="en-US"/>
        </w:rPr>
        <w:t>il</w:t>
      </w:r>
      <w:r w:rsidR="00E70673" w:rsidRPr="00E70673">
        <w:rPr>
          <w:rFonts w:eastAsia="Calibri"/>
          <w:bCs/>
          <w:lang w:eastAsia="en-US"/>
        </w:rPr>
        <w:t xml:space="preserve"> katastritunnusega </w:t>
      </w:r>
      <w:r w:rsidR="00597D4C">
        <w:rPr>
          <w:rFonts w:eastAsia="Calibri"/>
          <w:bCs/>
          <w:lang w:eastAsia="en-US"/>
        </w:rPr>
        <w:t>68001:002:0141</w:t>
      </w:r>
      <w:r w:rsidR="00E70673" w:rsidRPr="00E70673">
        <w:rPr>
          <w:rFonts w:eastAsia="Calibri"/>
          <w:bCs/>
          <w:lang w:eastAsia="en-US"/>
        </w:rPr>
        <w:t>.</w:t>
      </w:r>
    </w:p>
    <w:p w14:paraId="2543DF49" w14:textId="671F68B4" w:rsidR="006F5A07" w:rsidRPr="00E65BBC" w:rsidRDefault="00597D4C" w:rsidP="00A744BD">
      <w:pPr>
        <w:suppressAutoHyphens w:val="0"/>
        <w:autoSpaceDE w:val="0"/>
        <w:autoSpaceDN w:val="0"/>
        <w:adjustRightInd w:val="0"/>
        <w:jc w:val="both"/>
        <w:rPr>
          <w:rFonts w:eastAsia="Calibri"/>
          <w:bCs/>
          <w:lang w:eastAsia="en-US"/>
        </w:rPr>
      </w:pPr>
      <w:r w:rsidRPr="00E65BBC">
        <w:rPr>
          <w:rFonts w:eastAsia="Calibri"/>
          <w:bCs/>
          <w:lang w:eastAsia="en-US"/>
        </w:rPr>
        <w:t>Marimetsa matkaraja</w:t>
      </w:r>
      <w:r w:rsidR="00271022" w:rsidRPr="00E65BBC">
        <w:rPr>
          <w:rFonts w:eastAsia="Calibri"/>
          <w:bCs/>
          <w:lang w:eastAsia="en-US"/>
        </w:rPr>
        <w:t xml:space="preserve"> parkla</w:t>
      </w:r>
      <w:r w:rsidR="009E04CE" w:rsidRPr="00E65BBC">
        <w:rPr>
          <w:rFonts w:eastAsia="Calibri"/>
          <w:bCs/>
          <w:lang w:eastAsia="en-US"/>
        </w:rPr>
        <w:t xml:space="preserve"> </w:t>
      </w:r>
      <w:r w:rsidR="0052076A" w:rsidRPr="00E65BBC">
        <w:rPr>
          <w:rFonts w:eastAsia="Calibri"/>
          <w:bCs/>
          <w:lang w:eastAsia="en-US"/>
        </w:rPr>
        <w:t xml:space="preserve">laiendus rajatakse </w:t>
      </w:r>
      <w:r w:rsidR="00A744BD" w:rsidRPr="00E65BBC">
        <w:rPr>
          <w:rFonts w:eastAsia="Calibri"/>
          <w:bCs/>
          <w:lang w:eastAsia="en-US"/>
        </w:rPr>
        <w:t>Lubjaahju tee äär</w:t>
      </w:r>
      <w:r w:rsidR="0052076A" w:rsidRPr="00E65BBC">
        <w:rPr>
          <w:rFonts w:eastAsia="Calibri"/>
          <w:bCs/>
          <w:lang w:eastAsia="en-US"/>
        </w:rPr>
        <w:t>d</w:t>
      </w:r>
      <w:r w:rsidR="00A744BD" w:rsidRPr="00E65BBC">
        <w:rPr>
          <w:rFonts w:eastAsia="Calibri"/>
          <w:bCs/>
          <w:lang w:eastAsia="en-US"/>
        </w:rPr>
        <w:t>e (XY:</w:t>
      </w:r>
      <w:r w:rsidR="0052076A" w:rsidRPr="00E65BBC">
        <w:rPr>
          <w:rFonts w:eastAsia="Calibri"/>
          <w:bCs/>
          <w:lang w:eastAsia="en-US"/>
        </w:rPr>
        <w:t xml:space="preserve"> </w:t>
      </w:r>
      <w:r w:rsidR="00A744BD" w:rsidRPr="00E65BBC">
        <w:rPr>
          <w:rFonts w:eastAsia="Calibri"/>
          <w:bCs/>
          <w:lang w:eastAsia="en-US"/>
        </w:rPr>
        <w:t>6536125.78, 503773.32), olemasoleva parkla vastu, vana maha võetud kõrgepingeliini trassi</w:t>
      </w:r>
      <w:r w:rsidR="0052076A" w:rsidRPr="00E65BBC">
        <w:rPr>
          <w:rFonts w:eastAsia="Calibri"/>
          <w:bCs/>
          <w:lang w:eastAsia="en-US"/>
        </w:rPr>
        <w:t xml:space="preserve"> </w:t>
      </w:r>
      <w:r w:rsidR="00A744BD" w:rsidRPr="00E65BBC">
        <w:rPr>
          <w:rFonts w:eastAsia="Calibri"/>
          <w:bCs/>
          <w:lang w:eastAsia="en-US"/>
        </w:rPr>
        <w:t>asukohale</w:t>
      </w:r>
      <w:r w:rsidR="006F5A07" w:rsidRPr="00E65BBC">
        <w:rPr>
          <w:rFonts w:eastAsia="Calibri"/>
          <w:bCs/>
          <w:lang w:eastAsia="en-US"/>
        </w:rPr>
        <w:t>.</w:t>
      </w:r>
    </w:p>
    <w:p w14:paraId="734611AC" w14:textId="1B3F8FD4" w:rsidR="00BB0C67" w:rsidRDefault="00DF515D" w:rsidP="00356615">
      <w:pPr>
        <w:suppressAutoHyphens w:val="0"/>
        <w:autoSpaceDE w:val="0"/>
        <w:autoSpaceDN w:val="0"/>
        <w:adjustRightInd w:val="0"/>
        <w:jc w:val="both"/>
      </w:pPr>
      <w:r w:rsidRPr="00E65BBC">
        <w:rPr>
          <w:lang w:eastAsia="et-EE"/>
        </w:rPr>
        <w:t>R</w:t>
      </w:r>
      <w:r w:rsidR="00507251" w:rsidRPr="00E65BBC">
        <w:rPr>
          <w:lang w:eastAsia="et-EE"/>
        </w:rPr>
        <w:t>aietö</w:t>
      </w:r>
      <w:r w:rsidRPr="00E65BBC">
        <w:rPr>
          <w:lang w:eastAsia="et-EE"/>
        </w:rPr>
        <w:t xml:space="preserve">id </w:t>
      </w:r>
      <w:r w:rsidR="009901CA" w:rsidRPr="00E65BBC">
        <w:rPr>
          <w:lang w:eastAsia="et-EE"/>
        </w:rPr>
        <w:t xml:space="preserve">objektil teha vaja ei ole. </w:t>
      </w:r>
      <w:r w:rsidR="00CD42F0" w:rsidRPr="00E65BBC">
        <w:t xml:space="preserve">Parkla </w:t>
      </w:r>
      <w:r w:rsidR="00356615" w:rsidRPr="00E65BBC">
        <w:t xml:space="preserve">katendikonstruktsiooni alt eemaldada </w:t>
      </w:r>
      <w:r w:rsidR="00CD42F0" w:rsidRPr="00E65BBC">
        <w:t xml:space="preserve">olemasolev kruuspinnas, pinnas ja </w:t>
      </w:r>
      <w:r w:rsidR="00356615" w:rsidRPr="00E65BBC">
        <w:t>huumuserikas kasvupinnas</w:t>
      </w:r>
      <w:r w:rsidR="00A92CDD" w:rsidRPr="00E65BBC">
        <w:t xml:space="preserve"> </w:t>
      </w:r>
      <w:r w:rsidR="00BC7CA4" w:rsidRPr="00E65BBC">
        <w:t>3</w:t>
      </w:r>
      <w:r w:rsidR="00CD42F0" w:rsidRPr="00E65BBC">
        <w:t>0sm ulatu</w:t>
      </w:r>
      <w:r w:rsidR="00213ADC" w:rsidRPr="00E65BBC">
        <w:t>ses</w:t>
      </w:r>
      <w:r w:rsidR="00356615" w:rsidRPr="00E65BBC">
        <w:t>.</w:t>
      </w:r>
      <w:r w:rsidR="00A92CDD" w:rsidRPr="00E65BBC">
        <w:t xml:space="preserve"> </w:t>
      </w:r>
      <w:r w:rsidR="00356615" w:rsidRPr="00E65BBC">
        <w:t xml:space="preserve">Kaevetööde järgselt alustada </w:t>
      </w:r>
      <w:r w:rsidR="00BC7CA4" w:rsidRPr="00E65BBC">
        <w:t>katte ehitus</w:t>
      </w:r>
      <w:r w:rsidR="00356615" w:rsidRPr="00E65BBC">
        <w:t>töödega.</w:t>
      </w:r>
      <w:r w:rsidR="00F211AF" w:rsidRPr="00E65BBC">
        <w:t xml:space="preserve"> </w:t>
      </w:r>
      <w:r w:rsidR="00FB32AA" w:rsidRPr="00E65BBC">
        <w:t xml:space="preserve">Tasandatud pinnale paigaldatakse geotekstiil </w:t>
      </w:r>
      <w:bookmarkStart w:id="11" w:name="_Hlk129097592"/>
      <w:r w:rsidR="00FB32AA" w:rsidRPr="00E65BBC">
        <w:t>(Deklareeritud tõmbetugevus MD/CMD ≥15 kN/m, mittekootud)</w:t>
      </w:r>
      <w:bookmarkEnd w:id="11"/>
      <w:r w:rsidR="00FB32AA" w:rsidRPr="00E65BBC">
        <w:t xml:space="preserve">, mille peale rajatakse </w:t>
      </w:r>
      <w:r w:rsidR="007F3925" w:rsidRPr="00E65BBC">
        <w:t>purustatud kruusast (fr16-32mm) H=150mm</w:t>
      </w:r>
      <w:r w:rsidR="00FB32AA" w:rsidRPr="00E65BBC">
        <w:t xml:space="preserve"> kiilutud alus.</w:t>
      </w:r>
      <w:r w:rsidR="006B5402" w:rsidRPr="00E65BBC">
        <w:t xml:space="preserve"> </w:t>
      </w:r>
      <w:r w:rsidR="009438FF" w:rsidRPr="00E65BBC">
        <w:t>Killustikalus ehitada vastavalt „Killustikust katendikihtide ehitamise juhend“ nõuetele. Killustikaluse elastsusmoodul, mõõdetuna teel LOADMAN- või INSPECTOR-tüüpi seadmisega peab tihendatud aluse pinnal olema: sõiduteel vähemalt 170 MPa.</w:t>
      </w:r>
      <w:r w:rsidR="00F130FC" w:rsidRPr="00E65BBC">
        <w:t xml:space="preserve"> </w:t>
      </w:r>
      <w:r w:rsidR="00531070" w:rsidRPr="00E65BBC">
        <w:t xml:space="preserve">Killustik alusele rajatakse </w:t>
      </w:r>
      <w:r w:rsidR="00437534" w:rsidRPr="00E65BBC">
        <w:t>kattekiht purustatud kruusast (fr 0-16mm</w:t>
      </w:r>
      <w:r w:rsidR="00684D7C" w:rsidRPr="00E65BBC">
        <w:t>, positsioon nr 5</w:t>
      </w:r>
      <w:r w:rsidR="00437534" w:rsidRPr="00E65BBC">
        <w:t>) H=150mm</w:t>
      </w:r>
      <w:r w:rsidR="00E65BBC">
        <w:t>.</w:t>
      </w:r>
    </w:p>
    <w:p w14:paraId="15CB3B5F" w14:textId="46844E33" w:rsidR="00E65BBC" w:rsidRPr="00C3318B" w:rsidRDefault="00023D48" w:rsidP="00356615">
      <w:pPr>
        <w:suppressAutoHyphens w:val="0"/>
        <w:autoSpaceDE w:val="0"/>
        <w:autoSpaceDN w:val="0"/>
        <w:adjustRightInd w:val="0"/>
        <w:jc w:val="both"/>
      </w:pPr>
      <w:r>
        <w:t xml:space="preserve">Parkla piiratakse </w:t>
      </w:r>
      <w:r w:rsidR="004E4AAF">
        <w:t xml:space="preserve">puitpiiretega, mis on </w:t>
      </w:r>
      <w:r w:rsidR="00431FE1" w:rsidRPr="00431FE1">
        <w:t>maaga kokkupuutuv</w:t>
      </w:r>
      <w:r w:rsidR="00431FE1">
        <w:t>as osas</w:t>
      </w:r>
      <w:r w:rsidR="00431FE1" w:rsidRPr="00431FE1">
        <w:t xml:space="preserve"> sügavimmut</w:t>
      </w:r>
      <w:r w:rsidR="00431FE1">
        <w:t>atud</w:t>
      </w:r>
      <w:r w:rsidR="00431FE1" w:rsidRPr="00431FE1">
        <w:t xml:space="preserve"> H4/UC4 </w:t>
      </w:r>
      <w:r w:rsidR="00431FE1" w:rsidRPr="00C3318B">
        <w:t>immutusvahendiga ja õhus oleva</w:t>
      </w:r>
      <w:r w:rsidR="00A60D78" w:rsidRPr="00C3318B">
        <w:t>t</w:t>
      </w:r>
      <w:r w:rsidR="00431FE1" w:rsidRPr="00C3318B">
        <w:t xml:space="preserve"> konstruktsioonide</w:t>
      </w:r>
      <w:r w:rsidR="00A60D78" w:rsidRPr="00C3318B">
        <w:t xml:space="preserve"> osas</w:t>
      </w:r>
      <w:r w:rsidR="00431FE1" w:rsidRPr="00C3318B">
        <w:t xml:space="preserve"> sügavimmut</w:t>
      </w:r>
      <w:r w:rsidR="00A60D78" w:rsidRPr="00C3318B">
        <w:t>atud</w:t>
      </w:r>
      <w:r w:rsidR="00431FE1" w:rsidRPr="00C3318B">
        <w:t xml:space="preserve"> H3/UC3 immutusvahendiga</w:t>
      </w:r>
      <w:r w:rsidR="00A60D78" w:rsidRPr="00C3318B">
        <w:t>.</w:t>
      </w:r>
    </w:p>
    <w:p w14:paraId="6E324411" w14:textId="1FBEAAC1" w:rsidR="00BB39D6" w:rsidRPr="00C3318B" w:rsidRDefault="00A3158B" w:rsidP="00A3158B">
      <w:pPr>
        <w:suppressAutoHyphens w:val="0"/>
        <w:autoSpaceDE w:val="0"/>
        <w:autoSpaceDN w:val="0"/>
        <w:adjustRightInd w:val="0"/>
        <w:jc w:val="both"/>
      </w:pPr>
      <w:r w:rsidRPr="00C3318B">
        <w:t xml:space="preserve">Liiklusmärkidest paigaldatakse </w:t>
      </w:r>
      <w:r w:rsidR="00A60D78" w:rsidRPr="00C3318B">
        <w:t xml:space="preserve">kaks </w:t>
      </w:r>
      <w:r w:rsidRPr="00C3318B">
        <w:t>liiklusmär</w:t>
      </w:r>
      <w:r w:rsidR="003C41F1" w:rsidRPr="00C3318B">
        <w:t>kide komplekti (alus, post, kinnitusklambrid, lisateate tahvel ja liiklusmärk)</w:t>
      </w:r>
      <w:r w:rsidR="00B62CCC" w:rsidRPr="00C3318B">
        <w:t>. Objektile paigaldatakse liiklusmärgid nr</w:t>
      </w:r>
      <w:r w:rsidRPr="00C3318B">
        <w:t xml:space="preserve"> </w:t>
      </w:r>
      <w:r w:rsidR="00AD1DE7" w:rsidRPr="00C3318B">
        <w:t>575a „Parkla”</w:t>
      </w:r>
      <w:r w:rsidRPr="00C3318B">
        <w:t>. Liiklusmärgid peavad olema</w:t>
      </w:r>
      <w:r w:rsidR="00B62CCC" w:rsidRPr="00C3318B">
        <w:t xml:space="preserve"> </w:t>
      </w:r>
      <w:r w:rsidRPr="00C3318B">
        <w:t>paigaldatud tsingitud postidel</w:t>
      </w:r>
      <w:r w:rsidR="00B62CCC" w:rsidRPr="00C3318B">
        <w:t>.</w:t>
      </w:r>
      <w:r w:rsidR="002126BF" w:rsidRPr="00C3318B">
        <w:t xml:space="preserve"> Liiklusmärgid ja nende paigaldus peab olema kooskõlas standardiga EVS 613 „Liiklusmärgid ja nende kasutamine“</w:t>
      </w:r>
      <w:r w:rsidR="008A5BE3" w:rsidRPr="00C3318B">
        <w:t>, paigaldatavad</w:t>
      </w:r>
      <w:r w:rsidR="002126BF" w:rsidRPr="00C3318B">
        <w:t xml:space="preserve"> liiklusmärgid kuuluvad I suurusgruppi.</w:t>
      </w:r>
    </w:p>
    <w:p w14:paraId="5D386DAD" w14:textId="77777777" w:rsidR="00581D9E" w:rsidRPr="00C3318B" w:rsidRDefault="00581D9E" w:rsidP="006A77F2">
      <w:pPr>
        <w:suppressAutoHyphens w:val="0"/>
        <w:autoSpaceDE w:val="0"/>
        <w:autoSpaceDN w:val="0"/>
        <w:adjustRightInd w:val="0"/>
        <w:jc w:val="both"/>
      </w:pPr>
    </w:p>
    <w:p w14:paraId="69FBDF7A" w14:textId="06E95C56" w:rsidR="002765B1" w:rsidRPr="00C755C8" w:rsidRDefault="0024060E" w:rsidP="0024060E">
      <w:pPr>
        <w:suppressAutoHyphens w:val="0"/>
        <w:autoSpaceDE w:val="0"/>
        <w:autoSpaceDN w:val="0"/>
        <w:adjustRightInd w:val="0"/>
        <w:jc w:val="both"/>
      </w:pPr>
      <w:r w:rsidRPr="00C3318B">
        <w:t>Ehitusobjektil peab kogu ehituse aja olema tagatud ajakohane ajutine liikluskorraldus vastavalt teostatavatele töödele tuleb paigaldada teedele ajutised liiklusmärgid nr 158 „Teetööd“, nr 331 „</w:t>
      </w:r>
      <w:r w:rsidRPr="00C755C8">
        <w:t>Sissesõidu keeld”, nr 552 „Umbtee” ja avalikult kasutatavatel teedel tööde tegemiseks nõutavad liiklusskeemi kohased märgid ning lisaks kõik muud juhtumi põhised vajalikud ajutised liiklusmärgid</w:t>
      </w:r>
      <w:r w:rsidR="00B1360F" w:rsidRPr="00C755C8">
        <w:t>.</w:t>
      </w:r>
      <w:r w:rsidR="00341B72" w:rsidRPr="00C755C8">
        <w:t xml:space="preserve"> </w:t>
      </w:r>
    </w:p>
    <w:p w14:paraId="0D416D71" w14:textId="77777777" w:rsidR="00F1307C" w:rsidRPr="00C755C8" w:rsidRDefault="00F1307C" w:rsidP="00741615">
      <w:pPr>
        <w:suppressAutoHyphens w:val="0"/>
        <w:autoSpaceDE w:val="0"/>
        <w:autoSpaceDN w:val="0"/>
        <w:adjustRightInd w:val="0"/>
        <w:jc w:val="both"/>
        <w:rPr>
          <w:lang w:eastAsia="et-EE"/>
        </w:rPr>
      </w:pPr>
    </w:p>
    <w:p w14:paraId="7A7164A9" w14:textId="67B84F2B" w:rsidR="005E2201" w:rsidRPr="009459D4" w:rsidRDefault="005E2201" w:rsidP="008D0A7B">
      <w:pPr>
        <w:jc w:val="both"/>
      </w:pPr>
      <w:r w:rsidRPr="00C755C8">
        <w:t xml:space="preserve">Töö </w:t>
      </w:r>
      <w:r w:rsidR="00680CF2" w:rsidRPr="00C755C8">
        <w:t>teh</w:t>
      </w:r>
      <w:r w:rsidR="00773151" w:rsidRPr="00C755C8">
        <w:t>n</w:t>
      </w:r>
      <w:r w:rsidR="00680CF2" w:rsidRPr="00C755C8">
        <w:t xml:space="preserve">iliseks </w:t>
      </w:r>
      <w:r w:rsidRPr="00C755C8">
        <w:t xml:space="preserve">aluseks on </w:t>
      </w:r>
      <w:r w:rsidR="002B3387" w:rsidRPr="002B3387">
        <w:rPr>
          <w:b/>
          <w:bCs/>
        </w:rPr>
        <w:t>Grand Holding OÜ</w:t>
      </w:r>
      <w:r w:rsidR="002B3387" w:rsidRPr="00F70F45">
        <w:t xml:space="preserve"> poolt koostatud „</w:t>
      </w:r>
      <w:r w:rsidR="002B3387">
        <w:t xml:space="preserve">RMK külastuskorraldusliku taristu, </w:t>
      </w:r>
      <w:r w:rsidR="002B3387" w:rsidRPr="00197E5D">
        <w:t xml:space="preserve">Marimetsa matkaraja </w:t>
      </w:r>
      <w:r w:rsidR="002B3387">
        <w:t xml:space="preserve">lauka ringtee ja platvormi ning </w:t>
      </w:r>
      <w:r w:rsidR="002B3387" w:rsidRPr="00197E5D">
        <w:t>parkla</w:t>
      </w:r>
      <w:r w:rsidR="002B3387">
        <w:t>, rekonstrueerimise</w:t>
      </w:r>
      <w:r w:rsidR="002B3387" w:rsidRPr="00356930">
        <w:t xml:space="preserve"> </w:t>
      </w:r>
      <w:r w:rsidR="002B3387">
        <w:t>tööprojekt</w:t>
      </w:r>
      <w:r w:rsidR="002B3387" w:rsidRPr="00F70F45">
        <w:t>“</w:t>
      </w:r>
      <w:r w:rsidR="001B7F7F" w:rsidRPr="00C755C8">
        <w:t xml:space="preserve"> </w:t>
      </w:r>
      <w:r w:rsidRPr="00C755C8">
        <w:t>(</w:t>
      </w:r>
      <w:r w:rsidR="002F4DFE" w:rsidRPr="00C755C8">
        <w:rPr>
          <w:color w:val="000000"/>
        </w:rPr>
        <w:t>Lisa 4 – P</w:t>
      </w:r>
      <w:r w:rsidR="00CD438E" w:rsidRPr="00C755C8">
        <w:rPr>
          <w:color w:val="000000"/>
        </w:rPr>
        <w:t>rojekt</w:t>
      </w:r>
      <w:r w:rsidRPr="00C755C8">
        <w:t>)</w:t>
      </w:r>
      <w:r w:rsidR="00680CF2" w:rsidRPr="00C755C8">
        <w:t xml:space="preserve"> ja asjakohastel juhtudel sellest projektist erinevuste kohta hankedokumentides esitatud </w:t>
      </w:r>
      <w:r w:rsidR="00773151" w:rsidRPr="00C755C8">
        <w:t>täpsustused</w:t>
      </w:r>
      <w:r w:rsidR="00680CF2" w:rsidRPr="00C755C8">
        <w:t>.</w:t>
      </w:r>
    </w:p>
    <w:p w14:paraId="6B2FB12F" w14:textId="77777777" w:rsidR="005E2201" w:rsidRPr="009459D4" w:rsidRDefault="005E2201" w:rsidP="00A445AE">
      <w:pPr>
        <w:jc w:val="both"/>
        <w:rPr>
          <w:bCs/>
        </w:rPr>
      </w:pPr>
    </w:p>
    <w:p w14:paraId="1FAD59C7" w14:textId="48799D92" w:rsidR="00512988" w:rsidRDefault="00EA1963" w:rsidP="00A445AE">
      <w:pPr>
        <w:jc w:val="both"/>
      </w:pPr>
      <w:r w:rsidRPr="009459D4">
        <w:t xml:space="preserve">Tööde teostamine peab olema vastavuses Ehitusseadustikuga ning kooskõlas teehoiutöödele esitatavate nõuetega. Ehitustöid tuleb teostada lähtudes Tee ehitamise kvaliteedinõuetest </w:t>
      </w:r>
      <w:r w:rsidRPr="009459D4">
        <w:lastRenderedPageBreak/>
        <w:t>(Majandus- ja taristuministri 03.08.2015 määrus nr 101)</w:t>
      </w:r>
      <w:r w:rsidR="0003390A">
        <w:t>.</w:t>
      </w:r>
      <w:r w:rsidRPr="009459D4">
        <w:t xml:space="preserve">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354786EE" w:rsidR="005E2201" w:rsidRPr="002E4E98" w:rsidRDefault="005E2201" w:rsidP="00A445AE">
      <w:pPr>
        <w:jc w:val="both"/>
        <w:rPr>
          <w:color w:val="000000"/>
        </w:rPr>
      </w:pPr>
      <w:r w:rsidRPr="002E4E98">
        <w:rPr>
          <w:color w:val="000000"/>
        </w:rPr>
        <w:t xml:space="preserve">Objektiga on võimalik tutvuda: metsaparandaja </w:t>
      </w:r>
      <w:r w:rsidR="00F00BE4" w:rsidRPr="00F16DA6">
        <w:t xml:space="preserve">Ülo Lindjärv tel: 505 0744; e-post </w:t>
      </w:r>
      <w:hyperlink r:id="rId10" w:history="1">
        <w:r w:rsidR="00F00BE4" w:rsidRPr="00F16DA6">
          <w:rPr>
            <w:rStyle w:val="Hperlink"/>
          </w:rPr>
          <w:t>ulo.lindjarv@rmk.ee</w:t>
        </w:r>
      </w:hyperlink>
      <w:r w:rsidR="00F00BE4"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lastRenderedPageBreak/>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0626C09" w14:textId="11EA6667" w:rsidR="00102EDE" w:rsidRDefault="00102EDE" w:rsidP="00102EDE">
      <w:pPr>
        <w:tabs>
          <w:tab w:val="left" w:pos="567"/>
        </w:tabs>
        <w:jc w:val="both"/>
      </w:pPr>
      <w:r>
        <w:t>7.5.</w:t>
      </w:r>
      <w:r>
        <w:tab/>
      </w:r>
      <w: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1BFE4A86" w14:textId="2AD754A9" w:rsidR="00102EDE" w:rsidRDefault="00102EDE" w:rsidP="00102EDE">
      <w:pPr>
        <w:tabs>
          <w:tab w:val="left" w:pos="567"/>
        </w:tabs>
        <w:jc w:val="both"/>
      </w:pPr>
      <w:r>
        <w:t>7.6.</w:t>
      </w:r>
      <w:r>
        <w:tab/>
        <w:t>Kasutades RHS § 125 lg 5 sätestatud võimalust sätestada riigihanke alusdokumentides teisiti, ei kohalda hankija käesoleva lihthanke hankemenetluse läbiviimisel RHS §-s 115 lg 2 p-des 1, 2, lg 2 1 ja lg 3-6 märgitut.</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lastRenderedPageBreak/>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0AD9D" w14:textId="77777777" w:rsidR="006C37B8" w:rsidRDefault="006C37B8">
      <w:r>
        <w:separator/>
      </w:r>
    </w:p>
  </w:endnote>
  <w:endnote w:type="continuationSeparator" w:id="0">
    <w:p w14:paraId="5D406D2F" w14:textId="77777777" w:rsidR="006C37B8" w:rsidRDefault="006C3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A0E46" w14:textId="77777777" w:rsidR="006C37B8" w:rsidRDefault="006C37B8">
      <w:r>
        <w:separator/>
      </w:r>
    </w:p>
  </w:footnote>
  <w:footnote w:type="continuationSeparator" w:id="0">
    <w:p w14:paraId="673DD141" w14:textId="77777777" w:rsidR="006C37B8" w:rsidRDefault="006C3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04096010" w:rsidR="00E15B6A" w:rsidRPr="00DB67AA" w:rsidRDefault="006D24E4" w:rsidP="00EE1825">
    <w:pPr>
      <w:rPr>
        <w:bCs/>
        <w:i/>
      </w:rPr>
    </w:pPr>
    <w:r w:rsidRPr="006D24E4">
      <w:rPr>
        <w:bCs/>
        <w:i/>
      </w:rPr>
      <w:t>Marimetsa matkaraja parkla ehitamine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E2A1770"/>
    <w:multiLevelType w:val="hybridMultilevel"/>
    <w:tmpl w:val="BD0AAC7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3247D45"/>
    <w:multiLevelType w:val="hybridMultilevel"/>
    <w:tmpl w:val="2034BC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577312C"/>
    <w:multiLevelType w:val="hybridMultilevel"/>
    <w:tmpl w:val="70340AD0"/>
    <w:lvl w:ilvl="0" w:tplc="9CE2FC6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984074E"/>
    <w:multiLevelType w:val="hybridMultilevel"/>
    <w:tmpl w:val="857080B2"/>
    <w:lvl w:ilvl="0" w:tplc="1D66347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545A550A"/>
    <w:multiLevelType w:val="hybridMultilevel"/>
    <w:tmpl w:val="4B74F0B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BE23E28"/>
    <w:multiLevelType w:val="hybridMultilevel"/>
    <w:tmpl w:val="C1A09BE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CE32914"/>
    <w:multiLevelType w:val="multilevel"/>
    <w:tmpl w:val="E32C9B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E0E0B7E"/>
    <w:multiLevelType w:val="hybridMultilevel"/>
    <w:tmpl w:val="7DC8D68A"/>
    <w:lvl w:ilvl="0" w:tplc="7D9428B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1154096"/>
    <w:multiLevelType w:val="hybridMultilevel"/>
    <w:tmpl w:val="FEF459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E672497"/>
    <w:multiLevelType w:val="hybridMultilevel"/>
    <w:tmpl w:val="B76AD8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9"/>
  </w:num>
  <w:num w:numId="4" w16cid:durableId="288512512">
    <w:abstractNumId w:val="11"/>
  </w:num>
  <w:num w:numId="5" w16cid:durableId="925768627">
    <w:abstractNumId w:val="4"/>
  </w:num>
  <w:num w:numId="6" w16cid:durableId="836502256">
    <w:abstractNumId w:val="16"/>
  </w:num>
  <w:num w:numId="7" w16cid:durableId="461464884">
    <w:abstractNumId w:val="7"/>
  </w:num>
  <w:num w:numId="8" w16cid:durableId="957682803">
    <w:abstractNumId w:val="10"/>
  </w:num>
  <w:num w:numId="9" w16cid:durableId="868183949">
    <w:abstractNumId w:val="6"/>
  </w:num>
  <w:num w:numId="10" w16cid:durableId="959534058">
    <w:abstractNumId w:val="8"/>
  </w:num>
  <w:num w:numId="11" w16cid:durableId="1340037104">
    <w:abstractNumId w:val="12"/>
  </w:num>
  <w:num w:numId="12" w16cid:durableId="87745">
    <w:abstractNumId w:val="15"/>
  </w:num>
  <w:num w:numId="13" w16cid:durableId="112097976">
    <w:abstractNumId w:val="14"/>
  </w:num>
  <w:num w:numId="14" w16cid:durableId="1670987158">
    <w:abstractNumId w:val="5"/>
  </w:num>
  <w:num w:numId="15" w16cid:durableId="1596089037">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6A8"/>
    <w:rsid w:val="00002EA7"/>
    <w:rsid w:val="00004579"/>
    <w:rsid w:val="000048D7"/>
    <w:rsid w:val="00004941"/>
    <w:rsid w:val="00005014"/>
    <w:rsid w:val="0000731B"/>
    <w:rsid w:val="00007E2F"/>
    <w:rsid w:val="0001000B"/>
    <w:rsid w:val="00010C33"/>
    <w:rsid w:val="000117CF"/>
    <w:rsid w:val="00011A7E"/>
    <w:rsid w:val="000124B5"/>
    <w:rsid w:val="00012652"/>
    <w:rsid w:val="00012FFF"/>
    <w:rsid w:val="00016494"/>
    <w:rsid w:val="00016BE5"/>
    <w:rsid w:val="00017139"/>
    <w:rsid w:val="00017BC2"/>
    <w:rsid w:val="00020BED"/>
    <w:rsid w:val="000215DB"/>
    <w:rsid w:val="000220D7"/>
    <w:rsid w:val="000220E1"/>
    <w:rsid w:val="00023945"/>
    <w:rsid w:val="00023D0B"/>
    <w:rsid w:val="00023D48"/>
    <w:rsid w:val="00023E43"/>
    <w:rsid w:val="00024C2A"/>
    <w:rsid w:val="00024CE0"/>
    <w:rsid w:val="00024D65"/>
    <w:rsid w:val="00025BAB"/>
    <w:rsid w:val="00025FA3"/>
    <w:rsid w:val="000260D8"/>
    <w:rsid w:val="00026992"/>
    <w:rsid w:val="0003069B"/>
    <w:rsid w:val="00031C30"/>
    <w:rsid w:val="00032836"/>
    <w:rsid w:val="0003390A"/>
    <w:rsid w:val="0003434E"/>
    <w:rsid w:val="000362E2"/>
    <w:rsid w:val="0003647D"/>
    <w:rsid w:val="000372EC"/>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67A"/>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E23"/>
    <w:rsid w:val="00096972"/>
    <w:rsid w:val="00097159"/>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2A4B"/>
    <w:rsid w:val="000C4D34"/>
    <w:rsid w:val="000C61E9"/>
    <w:rsid w:val="000C6D79"/>
    <w:rsid w:val="000C7C2A"/>
    <w:rsid w:val="000D00E3"/>
    <w:rsid w:val="000D0F18"/>
    <w:rsid w:val="000D1273"/>
    <w:rsid w:val="000D276F"/>
    <w:rsid w:val="000D289F"/>
    <w:rsid w:val="000D32F6"/>
    <w:rsid w:val="000D3F81"/>
    <w:rsid w:val="000D3F97"/>
    <w:rsid w:val="000D4434"/>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2EDE"/>
    <w:rsid w:val="00104132"/>
    <w:rsid w:val="001049B5"/>
    <w:rsid w:val="00105A31"/>
    <w:rsid w:val="0010695B"/>
    <w:rsid w:val="00106C63"/>
    <w:rsid w:val="00111E0A"/>
    <w:rsid w:val="001136B8"/>
    <w:rsid w:val="00113F93"/>
    <w:rsid w:val="00114612"/>
    <w:rsid w:val="001158A8"/>
    <w:rsid w:val="00115A20"/>
    <w:rsid w:val="001165A0"/>
    <w:rsid w:val="00116E1A"/>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3E1C"/>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EFB"/>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2DC3"/>
    <w:rsid w:val="001840C5"/>
    <w:rsid w:val="00184DCA"/>
    <w:rsid w:val="00186A9E"/>
    <w:rsid w:val="0018716B"/>
    <w:rsid w:val="001875F2"/>
    <w:rsid w:val="00187BFC"/>
    <w:rsid w:val="00192CCF"/>
    <w:rsid w:val="0019393A"/>
    <w:rsid w:val="00196020"/>
    <w:rsid w:val="00197A0E"/>
    <w:rsid w:val="001A0251"/>
    <w:rsid w:val="001A1BB4"/>
    <w:rsid w:val="001A2315"/>
    <w:rsid w:val="001A4261"/>
    <w:rsid w:val="001A4613"/>
    <w:rsid w:val="001A48A4"/>
    <w:rsid w:val="001A5CD0"/>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3B46"/>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103B"/>
    <w:rsid w:val="002011A6"/>
    <w:rsid w:val="00201C7A"/>
    <w:rsid w:val="0020255A"/>
    <w:rsid w:val="0020608E"/>
    <w:rsid w:val="002067D1"/>
    <w:rsid w:val="002073BB"/>
    <w:rsid w:val="0021065F"/>
    <w:rsid w:val="00211846"/>
    <w:rsid w:val="002120A3"/>
    <w:rsid w:val="0021233F"/>
    <w:rsid w:val="002126BF"/>
    <w:rsid w:val="00212C6A"/>
    <w:rsid w:val="00213ADC"/>
    <w:rsid w:val="00214477"/>
    <w:rsid w:val="00214D62"/>
    <w:rsid w:val="00215350"/>
    <w:rsid w:val="0021746E"/>
    <w:rsid w:val="002178C5"/>
    <w:rsid w:val="00217A63"/>
    <w:rsid w:val="002201B0"/>
    <w:rsid w:val="002206B6"/>
    <w:rsid w:val="00223AA5"/>
    <w:rsid w:val="00223C44"/>
    <w:rsid w:val="002240B8"/>
    <w:rsid w:val="00224846"/>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2DFD"/>
    <w:rsid w:val="00243327"/>
    <w:rsid w:val="002462C1"/>
    <w:rsid w:val="0024657B"/>
    <w:rsid w:val="002472E8"/>
    <w:rsid w:val="002511BE"/>
    <w:rsid w:val="0025438B"/>
    <w:rsid w:val="00254970"/>
    <w:rsid w:val="002549D8"/>
    <w:rsid w:val="002562D1"/>
    <w:rsid w:val="00256F5C"/>
    <w:rsid w:val="002575BF"/>
    <w:rsid w:val="00257ACC"/>
    <w:rsid w:val="002605EC"/>
    <w:rsid w:val="00260718"/>
    <w:rsid w:val="00260A5E"/>
    <w:rsid w:val="00264610"/>
    <w:rsid w:val="00266B97"/>
    <w:rsid w:val="00266E57"/>
    <w:rsid w:val="002670AD"/>
    <w:rsid w:val="002706D0"/>
    <w:rsid w:val="00271022"/>
    <w:rsid w:val="00271D8C"/>
    <w:rsid w:val="00274144"/>
    <w:rsid w:val="00275776"/>
    <w:rsid w:val="002765B1"/>
    <w:rsid w:val="00280C86"/>
    <w:rsid w:val="00281F3A"/>
    <w:rsid w:val="00282C8E"/>
    <w:rsid w:val="002839D8"/>
    <w:rsid w:val="00283A14"/>
    <w:rsid w:val="00283C71"/>
    <w:rsid w:val="00285EAF"/>
    <w:rsid w:val="00286E3D"/>
    <w:rsid w:val="0028711C"/>
    <w:rsid w:val="002871F6"/>
    <w:rsid w:val="00287ED1"/>
    <w:rsid w:val="0029058D"/>
    <w:rsid w:val="002914D1"/>
    <w:rsid w:val="00291E82"/>
    <w:rsid w:val="0029232B"/>
    <w:rsid w:val="00292DAA"/>
    <w:rsid w:val="0029343B"/>
    <w:rsid w:val="00293C40"/>
    <w:rsid w:val="002941F8"/>
    <w:rsid w:val="0029445B"/>
    <w:rsid w:val="002948E5"/>
    <w:rsid w:val="0029505A"/>
    <w:rsid w:val="0029525C"/>
    <w:rsid w:val="00297FA7"/>
    <w:rsid w:val="002A0BCA"/>
    <w:rsid w:val="002A2400"/>
    <w:rsid w:val="002A3318"/>
    <w:rsid w:val="002A3BB9"/>
    <w:rsid w:val="002A3D9B"/>
    <w:rsid w:val="002A4FDD"/>
    <w:rsid w:val="002A694F"/>
    <w:rsid w:val="002A7986"/>
    <w:rsid w:val="002B08AF"/>
    <w:rsid w:val="002B1E68"/>
    <w:rsid w:val="002B22A0"/>
    <w:rsid w:val="002B3387"/>
    <w:rsid w:val="002B5018"/>
    <w:rsid w:val="002B58D1"/>
    <w:rsid w:val="002B592B"/>
    <w:rsid w:val="002B5FE7"/>
    <w:rsid w:val="002B78AA"/>
    <w:rsid w:val="002C1F33"/>
    <w:rsid w:val="002C207D"/>
    <w:rsid w:val="002C2B26"/>
    <w:rsid w:val="002C2E8B"/>
    <w:rsid w:val="002C30EC"/>
    <w:rsid w:val="002C3271"/>
    <w:rsid w:val="002C331C"/>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106DF"/>
    <w:rsid w:val="0031586D"/>
    <w:rsid w:val="00315F13"/>
    <w:rsid w:val="0031661A"/>
    <w:rsid w:val="003171C6"/>
    <w:rsid w:val="00317A06"/>
    <w:rsid w:val="00317F5B"/>
    <w:rsid w:val="00321824"/>
    <w:rsid w:val="00321A7E"/>
    <w:rsid w:val="00321F7C"/>
    <w:rsid w:val="00323017"/>
    <w:rsid w:val="00323E08"/>
    <w:rsid w:val="003259C8"/>
    <w:rsid w:val="00327417"/>
    <w:rsid w:val="003279ED"/>
    <w:rsid w:val="00327A23"/>
    <w:rsid w:val="00327C85"/>
    <w:rsid w:val="0033038D"/>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56615"/>
    <w:rsid w:val="0036103A"/>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0BE8"/>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93B"/>
    <w:rsid w:val="003C0C00"/>
    <w:rsid w:val="003C18EC"/>
    <w:rsid w:val="003C209B"/>
    <w:rsid w:val="003C3985"/>
    <w:rsid w:val="003C41F1"/>
    <w:rsid w:val="003C42FB"/>
    <w:rsid w:val="003C501C"/>
    <w:rsid w:val="003C6612"/>
    <w:rsid w:val="003C7221"/>
    <w:rsid w:val="003C7A9C"/>
    <w:rsid w:val="003C7ED9"/>
    <w:rsid w:val="003D07E3"/>
    <w:rsid w:val="003D102E"/>
    <w:rsid w:val="003D205F"/>
    <w:rsid w:val="003D3A03"/>
    <w:rsid w:val="003D4673"/>
    <w:rsid w:val="003D5004"/>
    <w:rsid w:val="003D6277"/>
    <w:rsid w:val="003D6669"/>
    <w:rsid w:val="003D672B"/>
    <w:rsid w:val="003D6842"/>
    <w:rsid w:val="003D69A2"/>
    <w:rsid w:val="003D78A9"/>
    <w:rsid w:val="003D7A7C"/>
    <w:rsid w:val="003D7EA4"/>
    <w:rsid w:val="003E14EA"/>
    <w:rsid w:val="003E1B5D"/>
    <w:rsid w:val="003E1DD9"/>
    <w:rsid w:val="003E347D"/>
    <w:rsid w:val="003E3B8B"/>
    <w:rsid w:val="003E3C4E"/>
    <w:rsid w:val="003E4967"/>
    <w:rsid w:val="003E4C0C"/>
    <w:rsid w:val="003E4F02"/>
    <w:rsid w:val="003E58A9"/>
    <w:rsid w:val="003E5DDD"/>
    <w:rsid w:val="003E601D"/>
    <w:rsid w:val="003E7BFE"/>
    <w:rsid w:val="003E7F8C"/>
    <w:rsid w:val="003F1E8F"/>
    <w:rsid w:val="003F2429"/>
    <w:rsid w:val="003F2A8D"/>
    <w:rsid w:val="003F38DF"/>
    <w:rsid w:val="003F4E9C"/>
    <w:rsid w:val="003F56FE"/>
    <w:rsid w:val="003F5C9D"/>
    <w:rsid w:val="003F5E4B"/>
    <w:rsid w:val="003F670C"/>
    <w:rsid w:val="003F7419"/>
    <w:rsid w:val="00400B6C"/>
    <w:rsid w:val="00401FFF"/>
    <w:rsid w:val="0040290B"/>
    <w:rsid w:val="00403668"/>
    <w:rsid w:val="00403EE3"/>
    <w:rsid w:val="00404055"/>
    <w:rsid w:val="00406484"/>
    <w:rsid w:val="004115DC"/>
    <w:rsid w:val="00411EBC"/>
    <w:rsid w:val="00412ECE"/>
    <w:rsid w:val="00412FB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1FE1"/>
    <w:rsid w:val="00432804"/>
    <w:rsid w:val="00433190"/>
    <w:rsid w:val="00434451"/>
    <w:rsid w:val="004348DA"/>
    <w:rsid w:val="004367DE"/>
    <w:rsid w:val="00436D76"/>
    <w:rsid w:val="00437534"/>
    <w:rsid w:val="004411FB"/>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B60"/>
    <w:rsid w:val="00494F73"/>
    <w:rsid w:val="00495B78"/>
    <w:rsid w:val="004975BD"/>
    <w:rsid w:val="00497F01"/>
    <w:rsid w:val="004A29B0"/>
    <w:rsid w:val="004A2D16"/>
    <w:rsid w:val="004A4F69"/>
    <w:rsid w:val="004A5E8F"/>
    <w:rsid w:val="004A6430"/>
    <w:rsid w:val="004A7F8B"/>
    <w:rsid w:val="004B1BC8"/>
    <w:rsid w:val="004B1F48"/>
    <w:rsid w:val="004B23F2"/>
    <w:rsid w:val="004B2B58"/>
    <w:rsid w:val="004B3073"/>
    <w:rsid w:val="004B42BE"/>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AAF"/>
    <w:rsid w:val="004E4C7F"/>
    <w:rsid w:val="004E60ED"/>
    <w:rsid w:val="004E67F6"/>
    <w:rsid w:val="004E6A64"/>
    <w:rsid w:val="004E7E6D"/>
    <w:rsid w:val="004F03F5"/>
    <w:rsid w:val="004F2434"/>
    <w:rsid w:val="004F2878"/>
    <w:rsid w:val="004F4CDA"/>
    <w:rsid w:val="004F4EBB"/>
    <w:rsid w:val="004F5940"/>
    <w:rsid w:val="004F5C03"/>
    <w:rsid w:val="004F7295"/>
    <w:rsid w:val="004F78A8"/>
    <w:rsid w:val="00500B95"/>
    <w:rsid w:val="00501FA6"/>
    <w:rsid w:val="0050243E"/>
    <w:rsid w:val="0050284A"/>
    <w:rsid w:val="00502974"/>
    <w:rsid w:val="00502FF3"/>
    <w:rsid w:val="00503180"/>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076A"/>
    <w:rsid w:val="0052209C"/>
    <w:rsid w:val="00524D4C"/>
    <w:rsid w:val="00524D74"/>
    <w:rsid w:val="005265C5"/>
    <w:rsid w:val="005270B9"/>
    <w:rsid w:val="00527A61"/>
    <w:rsid w:val="00527C0B"/>
    <w:rsid w:val="00530508"/>
    <w:rsid w:val="00531070"/>
    <w:rsid w:val="0053442B"/>
    <w:rsid w:val="00537DE2"/>
    <w:rsid w:val="0054002D"/>
    <w:rsid w:val="00541159"/>
    <w:rsid w:val="00541E57"/>
    <w:rsid w:val="0054233E"/>
    <w:rsid w:val="005426C8"/>
    <w:rsid w:val="00542FF5"/>
    <w:rsid w:val="00543110"/>
    <w:rsid w:val="00543567"/>
    <w:rsid w:val="00543D69"/>
    <w:rsid w:val="005454F4"/>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D89"/>
    <w:rsid w:val="00587EFF"/>
    <w:rsid w:val="005900C9"/>
    <w:rsid w:val="005902BA"/>
    <w:rsid w:val="00590756"/>
    <w:rsid w:val="00594224"/>
    <w:rsid w:val="00595ABD"/>
    <w:rsid w:val="00595DB8"/>
    <w:rsid w:val="00596219"/>
    <w:rsid w:val="00597147"/>
    <w:rsid w:val="00597D4C"/>
    <w:rsid w:val="00597FCD"/>
    <w:rsid w:val="005A015D"/>
    <w:rsid w:val="005A043E"/>
    <w:rsid w:val="005A09D3"/>
    <w:rsid w:val="005A0AB1"/>
    <w:rsid w:val="005A1009"/>
    <w:rsid w:val="005A12C0"/>
    <w:rsid w:val="005A304E"/>
    <w:rsid w:val="005A3212"/>
    <w:rsid w:val="005A457C"/>
    <w:rsid w:val="005A6DA3"/>
    <w:rsid w:val="005B01E6"/>
    <w:rsid w:val="005B118B"/>
    <w:rsid w:val="005B16A4"/>
    <w:rsid w:val="005B1884"/>
    <w:rsid w:val="005B18EC"/>
    <w:rsid w:val="005B2566"/>
    <w:rsid w:val="005B2BAF"/>
    <w:rsid w:val="005B2DD1"/>
    <w:rsid w:val="005B348E"/>
    <w:rsid w:val="005B567F"/>
    <w:rsid w:val="005B58B3"/>
    <w:rsid w:val="005B5AC2"/>
    <w:rsid w:val="005B61C1"/>
    <w:rsid w:val="005B6466"/>
    <w:rsid w:val="005C09B0"/>
    <w:rsid w:val="005C0F72"/>
    <w:rsid w:val="005C17CD"/>
    <w:rsid w:val="005C214C"/>
    <w:rsid w:val="005C27AA"/>
    <w:rsid w:val="005C31F2"/>
    <w:rsid w:val="005C53A7"/>
    <w:rsid w:val="005C6B2F"/>
    <w:rsid w:val="005C760A"/>
    <w:rsid w:val="005D10E3"/>
    <w:rsid w:val="005D1350"/>
    <w:rsid w:val="005D1A09"/>
    <w:rsid w:val="005D1C37"/>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602"/>
    <w:rsid w:val="005F14C2"/>
    <w:rsid w:val="005F2B1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61FF"/>
    <w:rsid w:val="006177E6"/>
    <w:rsid w:val="00617F6E"/>
    <w:rsid w:val="00620111"/>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A52"/>
    <w:rsid w:val="00672ED9"/>
    <w:rsid w:val="006738F4"/>
    <w:rsid w:val="00675FBA"/>
    <w:rsid w:val="006779A8"/>
    <w:rsid w:val="00680355"/>
    <w:rsid w:val="00680CF2"/>
    <w:rsid w:val="00680DD7"/>
    <w:rsid w:val="00681501"/>
    <w:rsid w:val="00681845"/>
    <w:rsid w:val="0068450B"/>
    <w:rsid w:val="00684C59"/>
    <w:rsid w:val="00684D7C"/>
    <w:rsid w:val="00684E29"/>
    <w:rsid w:val="006850F1"/>
    <w:rsid w:val="006855E8"/>
    <w:rsid w:val="00686C13"/>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5402"/>
    <w:rsid w:val="006B690C"/>
    <w:rsid w:val="006B7C74"/>
    <w:rsid w:val="006C17F2"/>
    <w:rsid w:val="006C1C3E"/>
    <w:rsid w:val="006C2CB6"/>
    <w:rsid w:val="006C37B8"/>
    <w:rsid w:val="006C5A3C"/>
    <w:rsid w:val="006C62EE"/>
    <w:rsid w:val="006C68F5"/>
    <w:rsid w:val="006D002E"/>
    <w:rsid w:val="006D24E4"/>
    <w:rsid w:val="006D34E2"/>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6F5A07"/>
    <w:rsid w:val="007004CE"/>
    <w:rsid w:val="007018DF"/>
    <w:rsid w:val="00701D06"/>
    <w:rsid w:val="00705777"/>
    <w:rsid w:val="00710EE5"/>
    <w:rsid w:val="00710F54"/>
    <w:rsid w:val="00711154"/>
    <w:rsid w:val="00711975"/>
    <w:rsid w:val="00711D2E"/>
    <w:rsid w:val="00712181"/>
    <w:rsid w:val="007138FC"/>
    <w:rsid w:val="007149E0"/>
    <w:rsid w:val="0071566D"/>
    <w:rsid w:val="007203BD"/>
    <w:rsid w:val="00720CE1"/>
    <w:rsid w:val="007210BF"/>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7FC"/>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5B4"/>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3DC"/>
    <w:rsid w:val="00777F3E"/>
    <w:rsid w:val="007803C9"/>
    <w:rsid w:val="00781E9D"/>
    <w:rsid w:val="007820D6"/>
    <w:rsid w:val="007823F4"/>
    <w:rsid w:val="007825EE"/>
    <w:rsid w:val="00782F57"/>
    <w:rsid w:val="00783E4F"/>
    <w:rsid w:val="00785C85"/>
    <w:rsid w:val="00787513"/>
    <w:rsid w:val="00790542"/>
    <w:rsid w:val="00791873"/>
    <w:rsid w:val="007919C0"/>
    <w:rsid w:val="00791BDA"/>
    <w:rsid w:val="007933A2"/>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925"/>
    <w:rsid w:val="007F3DEB"/>
    <w:rsid w:val="007F44C5"/>
    <w:rsid w:val="007F75EA"/>
    <w:rsid w:val="007F7718"/>
    <w:rsid w:val="007F799C"/>
    <w:rsid w:val="0080166B"/>
    <w:rsid w:val="00801765"/>
    <w:rsid w:val="00804396"/>
    <w:rsid w:val="00805486"/>
    <w:rsid w:val="0080686E"/>
    <w:rsid w:val="00806B4F"/>
    <w:rsid w:val="00806E3B"/>
    <w:rsid w:val="0080739F"/>
    <w:rsid w:val="0081230B"/>
    <w:rsid w:val="0081234C"/>
    <w:rsid w:val="00813B11"/>
    <w:rsid w:val="0081465B"/>
    <w:rsid w:val="00817D8E"/>
    <w:rsid w:val="00821528"/>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4E25"/>
    <w:rsid w:val="008559DF"/>
    <w:rsid w:val="00855CDC"/>
    <w:rsid w:val="00856755"/>
    <w:rsid w:val="008568BD"/>
    <w:rsid w:val="00860BB2"/>
    <w:rsid w:val="008628F3"/>
    <w:rsid w:val="008629EA"/>
    <w:rsid w:val="00865FFE"/>
    <w:rsid w:val="00867EC2"/>
    <w:rsid w:val="00871BEA"/>
    <w:rsid w:val="00872776"/>
    <w:rsid w:val="008746D6"/>
    <w:rsid w:val="008749A0"/>
    <w:rsid w:val="00874ABE"/>
    <w:rsid w:val="0087589D"/>
    <w:rsid w:val="00880296"/>
    <w:rsid w:val="008824DD"/>
    <w:rsid w:val="008838A1"/>
    <w:rsid w:val="0088466B"/>
    <w:rsid w:val="00885AFB"/>
    <w:rsid w:val="00885D8C"/>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5BE3"/>
    <w:rsid w:val="008A6652"/>
    <w:rsid w:val="008A6DB3"/>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5996"/>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1E9C"/>
    <w:rsid w:val="009424AC"/>
    <w:rsid w:val="00942533"/>
    <w:rsid w:val="009438FF"/>
    <w:rsid w:val="0094460C"/>
    <w:rsid w:val="00944E0F"/>
    <w:rsid w:val="009459D4"/>
    <w:rsid w:val="00946FA9"/>
    <w:rsid w:val="009471AD"/>
    <w:rsid w:val="00947A0E"/>
    <w:rsid w:val="00947A81"/>
    <w:rsid w:val="009509B1"/>
    <w:rsid w:val="00950F61"/>
    <w:rsid w:val="00951231"/>
    <w:rsid w:val="00951EBE"/>
    <w:rsid w:val="00954064"/>
    <w:rsid w:val="00962CD5"/>
    <w:rsid w:val="00963AA8"/>
    <w:rsid w:val="00963CE6"/>
    <w:rsid w:val="00965959"/>
    <w:rsid w:val="009660C6"/>
    <w:rsid w:val="009673F7"/>
    <w:rsid w:val="0096768F"/>
    <w:rsid w:val="009677E8"/>
    <w:rsid w:val="00970942"/>
    <w:rsid w:val="00970B26"/>
    <w:rsid w:val="009728AA"/>
    <w:rsid w:val="009732A9"/>
    <w:rsid w:val="00973E5D"/>
    <w:rsid w:val="00975B4E"/>
    <w:rsid w:val="00976704"/>
    <w:rsid w:val="00976D0B"/>
    <w:rsid w:val="00977C49"/>
    <w:rsid w:val="00977FD1"/>
    <w:rsid w:val="00984B21"/>
    <w:rsid w:val="009853B7"/>
    <w:rsid w:val="00985696"/>
    <w:rsid w:val="009870E9"/>
    <w:rsid w:val="0098774D"/>
    <w:rsid w:val="009901CA"/>
    <w:rsid w:val="009913C4"/>
    <w:rsid w:val="009913DC"/>
    <w:rsid w:val="00991B4C"/>
    <w:rsid w:val="0099260E"/>
    <w:rsid w:val="0099383F"/>
    <w:rsid w:val="00993DE3"/>
    <w:rsid w:val="00996F75"/>
    <w:rsid w:val="0099765A"/>
    <w:rsid w:val="009976AF"/>
    <w:rsid w:val="009A09BC"/>
    <w:rsid w:val="009A0BC1"/>
    <w:rsid w:val="009A0F98"/>
    <w:rsid w:val="009A3F55"/>
    <w:rsid w:val="009B0532"/>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3AE"/>
    <w:rsid w:val="009D2B04"/>
    <w:rsid w:val="009D2BFF"/>
    <w:rsid w:val="009D4404"/>
    <w:rsid w:val="009D5D2D"/>
    <w:rsid w:val="009D60F5"/>
    <w:rsid w:val="009D6A0B"/>
    <w:rsid w:val="009E04CE"/>
    <w:rsid w:val="009E072A"/>
    <w:rsid w:val="009E0878"/>
    <w:rsid w:val="009E0AB2"/>
    <w:rsid w:val="009E0DE8"/>
    <w:rsid w:val="009E1760"/>
    <w:rsid w:val="009E2A72"/>
    <w:rsid w:val="009E2B76"/>
    <w:rsid w:val="009E3400"/>
    <w:rsid w:val="009E38C6"/>
    <w:rsid w:val="009E44AA"/>
    <w:rsid w:val="009E48A6"/>
    <w:rsid w:val="009E49F5"/>
    <w:rsid w:val="009E5842"/>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2791F"/>
    <w:rsid w:val="00A27941"/>
    <w:rsid w:val="00A30E3F"/>
    <w:rsid w:val="00A31112"/>
    <w:rsid w:val="00A314A6"/>
    <w:rsid w:val="00A3158B"/>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AEB"/>
    <w:rsid w:val="00A52CD7"/>
    <w:rsid w:val="00A534AC"/>
    <w:rsid w:val="00A53530"/>
    <w:rsid w:val="00A547E2"/>
    <w:rsid w:val="00A54B41"/>
    <w:rsid w:val="00A54C46"/>
    <w:rsid w:val="00A553FC"/>
    <w:rsid w:val="00A571F4"/>
    <w:rsid w:val="00A57DC3"/>
    <w:rsid w:val="00A60726"/>
    <w:rsid w:val="00A607FB"/>
    <w:rsid w:val="00A609DF"/>
    <w:rsid w:val="00A60D78"/>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44BD"/>
    <w:rsid w:val="00A75C8C"/>
    <w:rsid w:val="00A75F0B"/>
    <w:rsid w:val="00A75F80"/>
    <w:rsid w:val="00A76DA3"/>
    <w:rsid w:val="00A77249"/>
    <w:rsid w:val="00A81856"/>
    <w:rsid w:val="00A82D12"/>
    <w:rsid w:val="00A85917"/>
    <w:rsid w:val="00A90027"/>
    <w:rsid w:val="00A90111"/>
    <w:rsid w:val="00A9096F"/>
    <w:rsid w:val="00A91140"/>
    <w:rsid w:val="00A9168B"/>
    <w:rsid w:val="00A92C4E"/>
    <w:rsid w:val="00A92CDD"/>
    <w:rsid w:val="00A938BC"/>
    <w:rsid w:val="00A95FA3"/>
    <w:rsid w:val="00AA0339"/>
    <w:rsid w:val="00AA0838"/>
    <w:rsid w:val="00AA1A7C"/>
    <w:rsid w:val="00AA4088"/>
    <w:rsid w:val="00AA4880"/>
    <w:rsid w:val="00AA68D3"/>
    <w:rsid w:val="00AA69BA"/>
    <w:rsid w:val="00AB174F"/>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1DE7"/>
    <w:rsid w:val="00AD338F"/>
    <w:rsid w:val="00AD53A3"/>
    <w:rsid w:val="00AD62F7"/>
    <w:rsid w:val="00AD6771"/>
    <w:rsid w:val="00AD79C9"/>
    <w:rsid w:val="00AD7DFE"/>
    <w:rsid w:val="00AE0625"/>
    <w:rsid w:val="00AE1771"/>
    <w:rsid w:val="00AE2756"/>
    <w:rsid w:val="00AE3B47"/>
    <w:rsid w:val="00AE4C41"/>
    <w:rsid w:val="00AE5C32"/>
    <w:rsid w:val="00AE6690"/>
    <w:rsid w:val="00AE67AA"/>
    <w:rsid w:val="00AE752B"/>
    <w:rsid w:val="00AF0203"/>
    <w:rsid w:val="00AF4066"/>
    <w:rsid w:val="00AF47E9"/>
    <w:rsid w:val="00AF4E29"/>
    <w:rsid w:val="00AF518D"/>
    <w:rsid w:val="00AF5C11"/>
    <w:rsid w:val="00B01EF4"/>
    <w:rsid w:val="00B02CE6"/>
    <w:rsid w:val="00B02F93"/>
    <w:rsid w:val="00B039C4"/>
    <w:rsid w:val="00B04613"/>
    <w:rsid w:val="00B046FB"/>
    <w:rsid w:val="00B04D6F"/>
    <w:rsid w:val="00B0574C"/>
    <w:rsid w:val="00B05F33"/>
    <w:rsid w:val="00B1080F"/>
    <w:rsid w:val="00B12639"/>
    <w:rsid w:val="00B12848"/>
    <w:rsid w:val="00B1360F"/>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1F3D"/>
    <w:rsid w:val="00B529E6"/>
    <w:rsid w:val="00B530BA"/>
    <w:rsid w:val="00B5361F"/>
    <w:rsid w:val="00B53653"/>
    <w:rsid w:val="00B546DA"/>
    <w:rsid w:val="00B548C1"/>
    <w:rsid w:val="00B548C5"/>
    <w:rsid w:val="00B54AC4"/>
    <w:rsid w:val="00B55D49"/>
    <w:rsid w:val="00B5786C"/>
    <w:rsid w:val="00B60AFA"/>
    <w:rsid w:val="00B628EE"/>
    <w:rsid w:val="00B62CCC"/>
    <w:rsid w:val="00B636F4"/>
    <w:rsid w:val="00B64276"/>
    <w:rsid w:val="00B649DA"/>
    <w:rsid w:val="00B66241"/>
    <w:rsid w:val="00B66387"/>
    <w:rsid w:val="00B66F01"/>
    <w:rsid w:val="00B6734A"/>
    <w:rsid w:val="00B6785B"/>
    <w:rsid w:val="00B716E0"/>
    <w:rsid w:val="00B72732"/>
    <w:rsid w:val="00B74B20"/>
    <w:rsid w:val="00B754C8"/>
    <w:rsid w:val="00B75CD5"/>
    <w:rsid w:val="00B75FBD"/>
    <w:rsid w:val="00B7724E"/>
    <w:rsid w:val="00B7736E"/>
    <w:rsid w:val="00B773A1"/>
    <w:rsid w:val="00B77D5D"/>
    <w:rsid w:val="00B80057"/>
    <w:rsid w:val="00B82471"/>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67"/>
    <w:rsid w:val="00BB0CEC"/>
    <w:rsid w:val="00BB1569"/>
    <w:rsid w:val="00BB20FA"/>
    <w:rsid w:val="00BB39D6"/>
    <w:rsid w:val="00BB3ECE"/>
    <w:rsid w:val="00BB53BB"/>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CA4"/>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2FE6"/>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18B"/>
    <w:rsid w:val="00C33783"/>
    <w:rsid w:val="00C34090"/>
    <w:rsid w:val="00C353FD"/>
    <w:rsid w:val="00C35458"/>
    <w:rsid w:val="00C3555E"/>
    <w:rsid w:val="00C357EA"/>
    <w:rsid w:val="00C365C3"/>
    <w:rsid w:val="00C36FEB"/>
    <w:rsid w:val="00C3782D"/>
    <w:rsid w:val="00C37E5B"/>
    <w:rsid w:val="00C41408"/>
    <w:rsid w:val="00C41413"/>
    <w:rsid w:val="00C4247E"/>
    <w:rsid w:val="00C42C06"/>
    <w:rsid w:val="00C435BD"/>
    <w:rsid w:val="00C442E8"/>
    <w:rsid w:val="00C4454D"/>
    <w:rsid w:val="00C461E4"/>
    <w:rsid w:val="00C47B92"/>
    <w:rsid w:val="00C5046D"/>
    <w:rsid w:val="00C50F80"/>
    <w:rsid w:val="00C52516"/>
    <w:rsid w:val="00C52B3F"/>
    <w:rsid w:val="00C56AEE"/>
    <w:rsid w:val="00C574ED"/>
    <w:rsid w:val="00C62AB9"/>
    <w:rsid w:val="00C6396B"/>
    <w:rsid w:val="00C63DA1"/>
    <w:rsid w:val="00C6421F"/>
    <w:rsid w:val="00C679D5"/>
    <w:rsid w:val="00C71CF7"/>
    <w:rsid w:val="00C725F8"/>
    <w:rsid w:val="00C72AAA"/>
    <w:rsid w:val="00C72EB2"/>
    <w:rsid w:val="00C731AA"/>
    <w:rsid w:val="00C739CF"/>
    <w:rsid w:val="00C74C54"/>
    <w:rsid w:val="00C755C8"/>
    <w:rsid w:val="00C76A4F"/>
    <w:rsid w:val="00C8004C"/>
    <w:rsid w:val="00C805F0"/>
    <w:rsid w:val="00C812D1"/>
    <w:rsid w:val="00C834C1"/>
    <w:rsid w:val="00C837E6"/>
    <w:rsid w:val="00C868F5"/>
    <w:rsid w:val="00C86BDF"/>
    <w:rsid w:val="00C86D3C"/>
    <w:rsid w:val="00C87078"/>
    <w:rsid w:val="00C870E7"/>
    <w:rsid w:val="00C87512"/>
    <w:rsid w:val="00C87B10"/>
    <w:rsid w:val="00C90115"/>
    <w:rsid w:val="00C90939"/>
    <w:rsid w:val="00C91B1D"/>
    <w:rsid w:val="00C924EF"/>
    <w:rsid w:val="00C92871"/>
    <w:rsid w:val="00C93568"/>
    <w:rsid w:val="00C93802"/>
    <w:rsid w:val="00C93E3E"/>
    <w:rsid w:val="00C9493D"/>
    <w:rsid w:val="00C95117"/>
    <w:rsid w:val="00C95900"/>
    <w:rsid w:val="00C95914"/>
    <w:rsid w:val="00C95A0D"/>
    <w:rsid w:val="00C968CA"/>
    <w:rsid w:val="00CA01B6"/>
    <w:rsid w:val="00CA02E2"/>
    <w:rsid w:val="00CA1E36"/>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6F20"/>
    <w:rsid w:val="00CB731A"/>
    <w:rsid w:val="00CC1F47"/>
    <w:rsid w:val="00CC22A9"/>
    <w:rsid w:val="00CC2B31"/>
    <w:rsid w:val="00CC3B09"/>
    <w:rsid w:val="00CC436D"/>
    <w:rsid w:val="00CC43E4"/>
    <w:rsid w:val="00CC5207"/>
    <w:rsid w:val="00CC5990"/>
    <w:rsid w:val="00CC6D2E"/>
    <w:rsid w:val="00CD03AF"/>
    <w:rsid w:val="00CD1282"/>
    <w:rsid w:val="00CD1BDE"/>
    <w:rsid w:val="00CD1C89"/>
    <w:rsid w:val="00CD2B39"/>
    <w:rsid w:val="00CD3856"/>
    <w:rsid w:val="00CD42F0"/>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838"/>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27B2A"/>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AFB"/>
    <w:rsid w:val="00D61C4B"/>
    <w:rsid w:val="00D61D58"/>
    <w:rsid w:val="00D61FE7"/>
    <w:rsid w:val="00D628CA"/>
    <w:rsid w:val="00D635DC"/>
    <w:rsid w:val="00D641FD"/>
    <w:rsid w:val="00D64FE2"/>
    <w:rsid w:val="00D66212"/>
    <w:rsid w:val="00D66503"/>
    <w:rsid w:val="00D6686E"/>
    <w:rsid w:val="00D7013C"/>
    <w:rsid w:val="00D7050C"/>
    <w:rsid w:val="00D711C6"/>
    <w:rsid w:val="00D729FD"/>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1FBC"/>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3CE8"/>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34F"/>
    <w:rsid w:val="00DD66C1"/>
    <w:rsid w:val="00DD7CE3"/>
    <w:rsid w:val="00DE065A"/>
    <w:rsid w:val="00DE0A14"/>
    <w:rsid w:val="00DE1828"/>
    <w:rsid w:val="00DE244C"/>
    <w:rsid w:val="00DE4BB1"/>
    <w:rsid w:val="00DE5902"/>
    <w:rsid w:val="00DE5D70"/>
    <w:rsid w:val="00DE5EAB"/>
    <w:rsid w:val="00DE67E5"/>
    <w:rsid w:val="00DE706D"/>
    <w:rsid w:val="00DE75D3"/>
    <w:rsid w:val="00DE76D4"/>
    <w:rsid w:val="00DE784B"/>
    <w:rsid w:val="00DE7D1A"/>
    <w:rsid w:val="00DF22F9"/>
    <w:rsid w:val="00DF3BA7"/>
    <w:rsid w:val="00DF3C92"/>
    <w:rsid w:val="00DF515D"/>
    <w:rsid w:val="00DF566B"/>
    <w:rsid w:val="00DF69F1"/>
    <w:rsid w:val="00DF7197"/>
    <w:rsid w:val="00DF744E"/>
    <w:rsid w:val="00E00077"/>
    <w:rsid w:val="00E03A5D"/>
    <w:rsid w:val="00E0634C"/>
    <w:rsid w:val="00E07E38"/>
    <w:rsid w:val="00E13EF0"/>
    <w:rsid w:val="00E152F0"/>
    <w:rsid w:val="00E157E8"/>
    <w:rsid w:val="00E15B6A"/>
    <w:rsid w:val="00E15C07"/>
    <w:rsid w:val="00E16B4B"/>
    <w:rsid w:val="00E1751B"/>
    <w:rsid w:val="00E206E2"/>
    <w:rsid w:val="00E20C7F"/>
    <w:rsid w:val="00E21795"/>
    <w:rsid w:val="00E21C01"/>
    <w:rsid w:val="00E229ED"/>
    <w:rsid w:val="00E23C09"/>
    <w:rsid w:val="00E240A7"/>
    <w:rsid w:val="00E24246"/>
    <w:rsid w:val="00E278BD"/>
    <w:rsid w:val="00E27A99"/>
    <w:rsid w:val="00E27BE2"/>
    <w:rsid w:val="00E31699"/>
    <w:rsid w:val="00E31A8B"/>
    <w:rsid w:val="00E32E0D"/>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2B9"/>
    <w:rsid w:val="00E45DB2"/>
    <w:rsid w:val="00E45E95"/>
    <w:rsid w:val="00E47930"/>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5E3"/>
    <w:rsid w:val="00E65BBC"/>
    <w:rsid w:val="00E65F60"/>
    <w:rsid w:val="00E6658E"/>
    <w:rsid w:val="00E667B7"/>
    <w:rsid w:val="00E667DF"/>
    <w:rsid w:val="00E672FB"/>
    <w:rsid w:val="00E70673"/>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4B85"/>
    <w:rsid w:val="00E96AB8"/>
    <w:rsid w:val="00E9731E"/>
    <w:rsid w:val="00E975CD"/>
    <w:rsid w:val="00E97944"/>
    <w:rsid w:val="00EA12A6"/>
    <w:rsid w:val="00EA175C"/>
    <w:rsid w:val="00EA1963"/>
    <w:rsid w:val="00EA1EF5"/>
    <w:rsid w:val="00EA21F5"/>
    <w:rsid w:val="00EA236C"/>
    <w:rsid w:val="00EA2376"/>
    <w:rsid w:val="00EA2520"/>
    <w:rsid w:val="00EA32C2"/>
    <w:rsid w:val="00EA4FA4"/>
    <w:rsid w:val="00EA5065"/>
    <w:rsid w:val="00EA6164"/>
    <w:rsid w:val="00EB0FBD"/>
    <w:rsid w:val="00EB216D"/>
    <w:rsid w:val="00EB275E"/>
    <w:rsid w:val="00EB3FD2"/>
    <w:rsid w:val="00EB4AD9"/>
    <w:rsid w:val="00EB5112"/>
    <w:rsid w:val="00EB5F26"/>
    <w:rsid w:val="00EB6D20"/>
    <w:rsid w:val="00EB732E"/>
    <w:rsid w:val="00EC11B0"/>
    <w:rsid w:val="00EC1D32"/>
    <w:rsid w:val="00EC214E"/>
    <w:rsid w:val="00EC2AA3"/>
    <w:rsid w:val="00EC3A96"/>
    <w:rsid w:val="00EC66A6"/>
    <w:rsid w:val="00EC7055"/>
    <w:rsid w:val="00EC7AF0"/>
    <w:rsid w:val="00ED026F"/>
    <w:rsid w:val="00ED0938"/>
    <w:rsid w:val="00ED1022"/>
    <w:rsid w:val="00ED3979"/>
    <w:rsid w:val="00ED50D9"/>
    <w:rsid w:val="00ED6460"/>
    <w:rsid w:val="00ED6878"/>
    <w:rsid w:val="00EE0A35"/>
    <w:rsid w:val="00EE13FE"/>
    <w:rsid w:val="00EE1825"/>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959"/>
    <w:rsid w:val="00F00BE4"/>
    <w:rsid w:val="00F01720"/>
    <w:rsid w:val="00F021B0"/>
    <w:rsid w:val="00F02837"/>
    <w:rsid w:val="00F0353D"/>
    <w:rsid w:val="00F04ED2"/>
    <w:rsid w:val="00F0697D"/>
    <w:rsid w:val="00F06987"/>
    <w:rsid w:val="00F11564"/>
    <w:rsid w:val="00F12D2C"/>
    <w:rsid w:val="00F1307C"/>
    <w:rsid w:val="00F130FC"/>
    <w:rsid w:val="00F14D0E"/>
    <w:rsid w:val="00F176E4"/>
    <w:rsid w:val="00F17C2F"/>
    <w:rsid w:val="00F204CA"/>
    <w:rsid w:val="00F211AF"/>
    <w:rsid w:val="00F2181E"/>
    <w:rsid w:val="00F218B7"/>
    <w:rsid w:val="00F23A43"/>
    <w:rsid w:val="00F24735"/>
    <w:rsid w:val="00F24BCC"/>
    <w:rsid w:val="00F27611"/>
    <w:rsid w:val="00F306CB"/>
    <w:rsid w:val="00F3113A"/>
    <w:rsid w:val="00F32617"/>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3A40"/>
    <w:rsid w:val="00F541ED"/>
    <w:rsid w:val="00F56058"/>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6F86"/>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1D6B"/>
    <w:rsid w:val="00FB24FC"/>
    <w:rsid w:val="00FB321A"/>
    <w:rsid w:val="00FB32A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0699"/>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ulo.lindjarv@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6</Pages>
  <Words>2376</Words>
  <Characters>13547</Characters>
  <Application>Microsoft Office Word</Application>
  <DocSecurity>0</DocSecurity>
  <Lines>112</Lines>
  <Paragraphs>31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15892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192</cp:revision>
  <cp:lastPrinted>2009-10-14T12:22:00Z</cp:lastPrinted>
  <dcterms:created xsi:type="dcterms:W3CDTF">2022-09-01T10:34:00Z</dcterms:created>
  <dcterms:modified xsi:type="dcterms:W3CDTF">2023-05-15T11:38:00Z</dcterms:modified>
</cp:coreProperties>
</file>